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15D0D">
            <w:pPr>
              <w:jc w:val="right"/>
              <w:rPr>
                <w:rFonts w:cs="Arial"/>
              </w:rPr>
            </w:pPr>
            <w:r w:rsidRPr="002E571A">
              <w:rPr>
                <w:rFonts w:cs="Arial"/>
                <w:szCs w:val="22"/>
              </w:rPr>
              <w:t xml:space="preserve">Протокол  № </w:t>
            </w:r>
            <w:r w:rsidR="00115D0D">
              <w:rPr>
                <w:rFonts w:cs="Arial"/>
                <w:szCs w:val="22"/>
              </w:rPr>
              <w:t>163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15D0D">
            <w:pPr>
              <w:jc w:val="right"/>
              <w:rPr>
                <w:rFonts w:cs="Arial"/>
              </w:rPr>
            </w:pPr>
            <w:r w:rsidRPr="002E571A">
              <w:rPr>
                <w:rFonts w:cs="Arial"/>
                <w:szCs w:val="22"/>
              </w:rPr>
              <w:t>«</w:t>
            </w:r>
            <w:r w:rsidR="00115D0D">
              <w:rPr>
                <w:rFonts w:cs="Arial"/>
                <w:szCs w:val="22"/>
              </w:rPr>
              <w:t>19</w:t>
            </w:r>
            <w:r w:rsidRPr="002E571A">
              <w:rPr>
                <w:rFonts w:cs="Arial"/>
                <w:szCs w:val="22"/>
              </w:rPr>
              <w:t xml:space="preserve">» </w:t>
            </w:r>
            <w:r w:rsidR="00115D0D">
              <w:rPr>
                <w:rFonts w:cs="Arial"/>
                <w:szCs w:val="22"/>
              </w:rPr>
              <w:t>октября 2017</w:t>
            </w:r>
            <w:r w:rsidRPr="002E571A">
              <w:rPr>
                <w:rFonts w:cs="Arial"/>
                <w:szCs w:val="22"/>
              </w:rPr>
              <w:t xml:space="preserve"> г.</w:t>
            </w:r>
          </w:p>
        </w:tc>
      </w:tr>
    </w:tbl>
    <w:p w:rsidR="00DE7BED" w:rsidRPr="002E571A" w:rsidRDefault="00A03AA2" w:rsidP="00DE7BED">
      <w:pPr>
        <w:rPr>
          <w:rFonts w:cs="Arial"/>
          <w:szCs w:val="22"/>
        </w:rPr>
      </w:pPr>
      <w:r w:rsidRPr="00FA42F1">
        <w:rPr>
          <w:rFonts w:cs="Arial"/>
          <w:szCs w:val="22"/>
        </w:rPr>
        <w:t>ПДО №</w:t>
      </w:r>
      <w:r w:rsidR="004C6E15" w:rsidRPr="00FA42F1">
        <w:rPr>
          <w:rFonts w:cs="Arial"/>
          <w:szCs w:val="22"/>
        </w:rPr>
        <w:t>4</w:t>
      </w:r>
      <w:r w:rsidR="00FA42F1" w:rsidRPr="00FA42F1">
        <w:rPr>
          <w:rFonts w:cs="Arial"/>
          <w:szCs w:val="22"/>
        </w:rPr>
        <w:t>72</w:t>
      </w:r>
      <w:r w:rsidR="00362455" w:rsidRPr="00FA42F1">
        <w:rPr>
          <w:rFonts w:cs="Arial"/>
          <w:szCs w:val="22"/>
        </w:rPr>
        <w:t>-</w:t>
      </w:r>
      <w:r w:rsidRPr="00FA42F1">
        <w:rPr>
          <w:rFonts w:cs="Arial"/>
          <w:szCs w:val="22"/>
        </w:rPr>
        <w:t>КР-</w:t>
      </w:r>
      <w:r w:rsidRPr="002B10A8">
        <w:rPr>
          <w:rFonts w:cs="Arial"/>
          <w:szCs w:val="22"/>
        </w:rPr>
        <w:t>201</w:t>
      </w:r>
      <w:r w:rsidR="00BA032C" w:rsidRPr="002B10A8">
        <w:rPr>
          <w:rFonts w:cs="Arial"/>
          <w:szCs w:val="22"/>
        </w:rPr>
        <w:t>7</w:t>
      </w:r>
      <w:r w:rsidRPr="00A30AB5">
        <w:rPr>
          <w:rFonts w:cs="Arial"/>
          <w:szCs w:val="22"/>
        </w:rPr>
        <w:t xml:space="preserve"> от</w:t>
      </w:r>
      <w:r w:rsidRPr="005F56FA">
        <w:rPr>
          <w:rFonts w:cs="Arial"/>
          <w:szCs w:val="22"/>
        </w:rPr>
        <w:t xml:space="preserve"> </w:t>
      </w:r>
      <w:r w:rsidR="00115D0D">
        <w:rPr>
          <w:rFonts w:cs="Arial"/>
          <w:szCs w:val="22"/>
        </w:rPr>
        <w:t>19.10.2017 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9E080F" w:rsidRPr="009E080F">
        <w:rPr>
          <w:rFonts w:cs="Arial"/>
          <w:b/>
          <w:szCs w:val="22"/>
        </w:rPr>
        <w:t xml:space="preserve">капитальному ремонту </w:t>
      </w:r>
      <w:r w:rsidR="00397B8E" w:rsidRPr="00397B8E">
        <w:rPr>
          <w:rFonts w:cs="Arial"/>
          <w:b/>
          <w:szCs w:val="22"/>
        </w:rPr>
        <w:t>установки Висбрекинг ВТ-6 (паровыжиг) II полугодие цех №1</w:t>
      </w:r>
      <w:r w:rsidR="00A65A6B" w:rsidRPr="00397B8E">
        <w:rPr>
          <w:rFonts w:cs="Arial"/>
          <w:b/>
          <w:szCs w:val="22"/>
        </w:rPr>
        <w:t xml:space="preserve"> согласно графику простоев</w:t>
      </w:r>
      <w:r w:rsidR="00A65A6B">
        <w:rPr>
          <w:b/>
          <w:szCs w:val="22"/>
        </w:rPr>
        <w:t xml:space="preserve"> в 2018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наименьшая стоимость предложения</w:t>
      </w:r>
      <w:r w:rsidR="009E080F">
        <w:rPr>
          <w:rFonts w:cs="Arial"/>
          <w:szCs w:val="22"/>
        </w:rPr>
        <w:t>,</w:t>
      </w:r>
      <w:r w:rsidR="009E080F" w:rsidRPr="007D6C8C">
        <w:rPr>
          <w:rFonts w:cs="Arial"/>
          <w:szCs w:val="22"/>
        </w:rPr>
        <w:t xml:space="preserve"> </w:t>
      </w:r>
      <w:r w:rsidR="009E080F" w:rsidRPr="000D57D0">
        <w:rPr>
          <w:rFonts w:cs="Arial"/>
          <w:szCs w:val="22"/>
        </w:rPr>
        <w:t xml:space="preserve">с учетом стоимости дополнительных работ (в рамках опциона), рассчитанных по </w:t>
      </w:r>
      <w:r w:rsidR="009E080F" w:rsidRPr="006C1A8D">
        <w:rPr>
          <w:szCs w:val="22"/>
        </w:rPr>
        <w:t>Методик</w:t>
      </w:r>
      <w:r w:rsidR="009E080F">
        <w:rPr>
          <w:szCs w:val="22"/>
        </w:rPr>
        <w:t>е оценки Регламента</w:t>
      </w:r>
      <w:r w:rsidR="009E080F" w:rsidRPr="006C1A8D">
        <w:rPr>
          <w:szCs w:val="22"/>
        </w:rPr>
        <w:t xml:space="preserve"> определения стоимости </w:t>
      </w:r>
      <w:r w:rsidR="009E080F" w:rsidRPr="003B4FD5">
        <w:rPr>
          <w:szCs w:val="22"/>
        </w:rPr>
        <w:t>работ</w:t>
      </w:r>
      <w:r w:rsidR="009E080F" w:rsidRPr="003B4FD5">
        <w:rPr>
          <w:rFonts w:cs="Arial"/>
          <w:szCs w:val="22"/>
        </w:rPr>
        <w:t xml:space="preserve"> (Форма 1</w:t>
      </w:r>
      <w:r w:rsidR="000D43CD">
        <w:rPr>
          <w:rFonts w:cs="Arial"/>
          <w:szCs w:val="22"/>
        </w:rPr>
        <w:t>2</w:t>
      </w:r>
      <w:r w:rsidR="009E080F" w:rsidRPr="003B4FD5">
        <w:rPr>
          <w:rFonts w:cs="Arial"/>
          <w:szCs w:val="22"/>
        </w:rPr>
        <w:t>)</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97B8E">
        <w:rPr>
          <w:rFonts w:cs="Arial"/>
          <w:b/>
          <w:szCs w:val="22"/>
        </w:rPr>
        <w:t>31</w:t>
      </w:r>
      <w:r w:rsidR="00230908" w:rsidRPr="000B32AD">
        <w:rPr>
          <w:rFonts w:cs="Arial"/>
          <w:b/>
          <w:szCs w:val="22"/>
        </w:rPr>
        <w:t xml:space="preserve"> </w:t>
      </w:r>
      <w:r w:rsidR="00397B8E">
        <w:rPr>
          <w:rFonts w:cs="Arial"/>
          <w:b/>
          <w:szCs w:val="22"/>
        </w:rPr>
        <w:t>декабря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255F40" w:rsidRDefault="003F4095" w:rsidP="003F4095">
      <w:pPr>
        <w:pStyle w:val="ac"/>
        <w:numPr>
          <w:ilvl w:val="0"/>
          <w:numId w:val="2"/>
        </w:numPr>
        <w:tabs>
          <w:tab w:val="left" w:pos="1418"/>
        </w:tabs>
        <w:ind w:left="1418" w:hanging="341"/>
        <w:contextualSpacing w:val="0"/>
        <w:jc w:val="both"/>
        <w:rPr>
          <w:rFonts w:cs="Arial"/>
          <w:szCs w:val="22"/>
        </w:rPr>
      </w:pPr>
      <w:r w:rsidRPr="00255F40">
        <w:rPr>
          <w:rFonts w:cs="Arial"/>
          <w:szCs w:val="22"/>
        </w:rPr>
        <w:t>Подписанный проект договора, без указания инфо</w:t>
      </w:r>
      <w:r w:rsidR="003561AE" w:rsidRPr="00255F40">
        <w:rPr>
          <w:rFonts w:cs="Arial"/>
          <w:szCs w:val="22"/>
        </w:rPr>
        <w:t>рмации о стоимости в п.п. 3.1.</w:t>
      </w:r>
      <w:r w:rsidR="007A4ADA" w:rsidRPr="00255F40">
        <w:rPr>
          <w:rFonts w:cs="Arial"/>
          <w:szCs w:val="22"/>
        </w:rPr>
        <w:t>, 3.3.</w:t>
      </w:r>
      <w:r w:rsidR="003561AE" w:rsidRPr="00255F40">
        <w:rPr>
          <w:rFonts w:cs="Arial"/>
          <w:szCs w:val="22"/>
        </w:rPr>
        <w:t>,</w:t>
      </w:r>
      <w:r w:rsidR="007A4ADA" w:rsidRPr="00255F40">
        <w:rPr>
          <w:rFonts w:cs="Arial"/>
          <w:szCs w:val="22"/>
        </w:rPr>
        <w:t xml:space="preserve"> Приложении №4, </w:t>
      </w:r>
      <w:r w:rsidRPr="00255F40">
        <w:rPr>
          <w:rFonts w:cs="Arial"/>
          <w:szCs w:val="22"/>
        </w:rPr>
        <w:t>предоставления локальных ресурсных сметных расчетов;</w:t>
      </w:r>
    </w:p>
    <w:p w:rsidR="003F4095" w:rsidRPr="00EA0BB0" w:rsidRDefault="003F4095" w:rsidP="003F4095">
      <w:pPr>
        <w:pStyle w:val="ac"/>
        <w:numPr>
          <w:ilvl w:val="0"/>
          <w:numId w:val="2"/>
        </w:numPr>
        <w:tabs>
          <w:tab w:val="left" w:pos="1418"/>
        </w:tabs>
        <w:ind w:left="1418" w:hanging="341"/>
        <w:contextualSpacing w:val="0"/>
        <w:jc w:val="both"/>
        <w:rPr>
          <w:rFonts w:cs="Arial"/>
          <w:szCs w:val="22"/>
        </w:rPr>
      </w:pPr>
      <w:r w:rsidRPr="00EA0BB0">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3F78F1" w:rsidRDefault="008C01D0" w:rsidP="003F4095">
      <w:pPr>
        <w:pStyle w:val="ac"/>
        <w:numPr>
          <w:ilvl w:val="0"/>
          <w:numId w:val="2"/>
        </w:numPr>
        <w:tabs>
          <w:tab w:val="left" w:pos="1418"/>
        </w:tabs>
        <w:ind w:left="1418" w:hanging="341"/>
        <w:contextualSpacing w:val="0"/>
        <w:jc w:val="both"/>
        <w:rPr>
          <w:rFonts w:cs="Arial"/>
          <w:szCs w:val="22"/>
        </w:rPr>
      </w:pPr>
      <w:r w:rsidRPr="003F78F1">
        <w:rPr>
          <w:rFonts w:cs="Arial"/>
          <w:szCs w:val="22"/>
        </w:rPr>
        <w:t>Справка об опыте работы за 201</w:t>
      </w:r>
      <w:r w:rsidR="003F78F1" w:rsidRPr="003F78F1">
        <w:rPr>
          <w:rFonts w:cs="Arial"/>
          <w:szCs w:val="22"/>
        </w:rPr>
        <w:t>5</w:t>
      </w:r>
      <w:r w:rsidRPr="003F78F1">
        <w:rPr>
          <w:rFonts w:cs="Arial"/>
          <w:szCs w:val="22"/>
        </w:rPr>
        <w:t>-201</w:t>
      </w:r>
      <w:r w:rsidR="003F78F1" w:rsidRPr="003F78F1">
        <w:rPr>
          <w:rFonts w:cs="Arial"/>
          <w:szCs w:val="22"/>
        </w:rPr>
        <w:t>7</w:t>
      </w:r>
      <w:r w:rsidRPr="003F78F1">
        <w:rPr>
          <w:rFonts w:cs="Arial"/>
          <w:szCs w:val="22"/>
        </w:rPr>
        <w:t xml:space="preserve"> г.г.</w:t>
      </w:r>
      <w:r w:rsidR="003F4095" w:rsidRPr="003F78F1">
        <w:rPr>
          <w:rFonts w:cs="Arial"/>
          <w:szCs w:val="22"/>
        </w:rPr>
        <w:t>, за подписью рук</w:t>
      </w:r>
      <w:r w:rsidR="00D76E6F" w:rsidRPr="003F78F1">
        <w:rPr>
          <w:rFonts w:cs="Arial"/>
          <w:szCs w:val="22"/>
        </w:rPr>
        <w:t>оводителя организации (Форма 7)</w:t>
      </w:r>
      <w:r w:rsidR="00592654" w:rsidRPr="003F78F1">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№100 от 11.11.1999), референц-лист</w:t>
      </w:r>
      <w:r w:rsidR="009623FB" w:rsidRPr="003F78F1">
        <w:rPr>
          <w:rFonts w:cs="Arial"/>
          <w:szCs w:val="22"/>
        </w:rPr>
        <w:t xml:space="preserve">. </w:t>
      </w:r>
      <w:r w:rsidR="009623FB" w:rsidRPr="003F78F1">
        <w:rPr>
          <w:rFonts w:cs="Arial"/>
          <w:b/>
          <w:szCs w:val="22"/>
        </w:rPr>
        <w:t>Документ предоставля</w:t>
      </w:r>
      <w:r w:rsidR="001D1684" w:rsidRPr="003F78F1">
        <w:rPr>
          <w:rFonts w:cs="Arial"/>
          <w:b/>
          <w:szCs w:val="22"/>
        </w:rPr>
        <w:t>е</w:t>
      </w:r>
      <w:r w:rsidR="009623FB" w:rsidRPr="003F78F1">
        <w:rPr>
          <w:rFonts w:cs="Arial"/>
          <w:b/>
          <w:szCs w:val="22"/>
        </w:rPr>
        <w:t xml:space="preserve">тся контрагентом </w:t>
      </w:r>
      <w:r w:rsidR="009623FB" w:rsidRPr="003F78F1">
        <w:rPr>
          <w:rFonts w:cs="Arial"/>
          <w:b/>
          <w:szCs w:val="22"/>
          <w:u w:val="single"/>
        </w:rPr>
        <w:t xml:space="preserve">только </w:t>
      </w:r>
      <w:r w:rsidR="001D1684" w:rsidRPr="003F78F1">
        <w:rPr>
          <w:rFonts w:cs="Arial"/>
          <w:b/>
          <w:szCs w:val="22"/>
          <w:u w:val="single"/>
        </w:rPr>
        <w:t xml:space="preserve">в </w:t>
      </w:r>
      <w:r w:rsidR="009623FB" w:rsidRPr="003F78F1">
        <w:rPr>
          <w:rFonts w:cs="Arial"/>
          <w:b/>
          <w:szCs w:val="22"/>
          <w:u w:val="single"/>
        </w:rPr>
        <w:t>электронном виде</w:t>
      </w:r>
      <w:r w:rsidR="009623FB" w:rsidRPr="003F78F1">
        <w:rPr>
          <w:rFonts w:cs="Arial"/>
          <w:b/>
          <w:szCs w:val="22"/>
        </w:rPr>
        <w:t xml:space="preserve"> на электронном носителе;</w:t>
      </w:r>
    </w:p>
    <w:p w:rsidR="00A83D3B" w:rsidRPr="00EA0BB0" w:rsidRDefault="00A83D3B" w:rsidP="00A83D3B">
      <w:pPr>
        <w:pStyle w:val="ac"/>
        <w:numPr>
          <w:ilvl w:val="0"/>
          <w:numId w:val="2"/>
        </w:numPr>
        <w:tabs>
          <w:tab w:val="left" w:pos="1418"/>
        </w:tabs>
        <w:ind w:left="1418" w:hanging="341"/>
        <w:contextualSpacing w:val="0"/>
        <w:jc w:val="both"/>
        <w:rPr>
          <w:rFonts w:cs="Arial"/>
          <w:szCs w:val="22"/>
        </w:rPr>
      </w:pPr>
      <w:r w:rsidRPr="00EA0BB0">
        <w:rPr>
          <w:szCs w:val="22"/>
        </w:rPr>
        <w:t>Копия выписки из реестра СРО (гарантийное письмо о переоформлении СРО, при необходимости);</w:t>
      </w:r>
      <w:r w:rsidRPr="00EA0BB0">
        <w:rPr>
          <w:rFonts w:cs="Arial"/>
          <w:szCs w:val="22"/>
        </w:rPr>
        <w:t xml:space="preserve"> </w:t>
      </w:r>
    </w:p>
    <w:p w:rsidR="009623FB" w:rsidRPr="009713C0" w:rsidRDefault="009623FB" w:rsidP="009623FB">
      <w:pPr>
        <w:pStyle w:val="ac"/>
        <w:numPr>
          <w:ilvl w:val="0"/>
          <w:numId w:val="2"/>
        </w:numPr>
        <w:tabs>
          <w:tab w:val="left" w:pos="1418"/>
        </w:tabs>
        <w:ind w:left="1418" w:hanging="341"/>
        <w:contextualSpacing w:val="0"/>
        <w:jc w:val="both"/>
        <w:rPr>
          <w:szCs w:val="22"/>
        </w:rPr>
      </w:pPr>
      <w:r w:rsidRPr="009713C0">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9713C0">
        <w:rPr>
          <w:szCs w:val="22"/>
        </w:rPr>
        <w:t>водителя организации (Форма 8)</w:t>
      </w:r>
      <w:r w:rsidR="006F667A" w:rsidRPr="009713C0">
        <w:rPr>
          <w:szCs w:val="22"/>
        </w:rPr>
        <w:t xml:space="preserve">. </w:t>
      </w:r>
      <w:r w:rsidR="001D1684" w:rsidRPr="009713C0">
        <w:rPr>
          <w:rFonts w:cs="Arial"/>
          <w:b/>
          <w:szCs w:val="22"/>
        </w:rPr>
        <w:t xml:space="preserve">Документ предоставляется контрагентом </w:t>
      </w:r>
      <w:r w:rsidR="001D1684" w:rsidRPr="009713C0">
        <w:rPr>
          <w:rFonts w:cs="Arial"/>
          <w:b/>
          <w:szCs w:val="22"/>
          <w:u w:val="single"/>
        </w:rPr>
        <w:t>только в электронном виде</w:t>
      </w:r>
      <w:r w:rsidR="001D1684" w:rsidRPr="009713C0">
        <w:rPr>
          <w:rFonts w:cs="Arial"/>
          <w:b/>
          <w:szCs w:val="22"/>
        </w:rPr>
        <w:t xml:space="preserve"> на электронном носителе</w:t>
      </w:r>
      <w:r w:rsidRPr="009713C0">
        <w:rPr>
          <w:rFonts w:cs="Arial"/>
          <w:b/>
          <w:szCs w:val="22"/>
        </w:rPr>
        <w:t>;</w:t>
      </w:r>
    </w:p>
    <w:p w:rsidR="0056116E" w:rsidRPr="00FF4F3F" w:rsidRDefault="009623FB" w:rsidP="0056116E">
      <w:pPr>
        <w:pStyle w:val="ac"/>
        <w:numPr>
          <w:ilvl w:val="0"/>
          <w:numId w:val="2"/>
        </w:numPr>
        <w:tabs>
          <w:tab w:val="left" w:pos="1418"/>
        </w:tabs>
        <w:ind w:left="1418" w:hanging="341"/>
        <w:contextualSpacing w:val="0"/>
        <w:jc w:val="both"/>
        <w:rPr>
          <w:rFonts w:cs="Arial"/>
          <w:szCs w:val="22"/>
        </w:rPr>
      </w:pPr>
      <w:r w:rsidRPr="00FF4F3F">
        <w:rPr>
          <w:szCs w:val="22"/>
        </w:rPr>
        <w:t>Справка о наличии произ</w:t>
      </w:r>
      <w:r w:rsidR="00D76E6F" w:rsidRPr="00FF4F3F">
        <w:rPr>
          <w:szCs w:val="22"/>
        </w:rPr>
        <w:t xml:space="preserve">водственных мощностей (Форма 9), с обязательным приложением </w:t>
      </w:r>
      <w:r w:rsidR="009E72AA" w:rsidRPr="00FF4F3F">
        <w:rPr>
          <w:szCs w:val="22"/>
        </w:rPr>
        <w:t>копи</w:t>
      </w:r>
      <w:r w:rsidR="00E02459" w:rsidRPr="00FF4F3F">
        <w:rPr>
          <w:szCs w:val="22"/>
        </w:rPr>
        <w:t>й</w:t>
      </w:r>
      <w:r w:rsidR="009E72AA" w:rsidRPr="00FF4F3F">
        <w:rPr>
          <w:szCs w:val="22"/>
        </w:rPr>
        <w:t xml:space="preserve"> документ</w:t>
      </w:r>
      <w:r w:rsidR="00E02459" w:rsidRPr="00FF4F3F">
        <w:rPr>
          <w:szCs w:val="22"/>
        </w:rPr>
        <w:t>ов</w:t>
      </w:r>
      <w:r w:rsidR="009E72AA" w:rsidRPr="00FF4F3F">
        <w:rPr>
          <w:szCs w:val="22"/>
        </w:rPr>
        <w:t xml:space="preserve">, </w:t>
      </w:r>
      <w:r w:rsidR="0053607D" w:rsidRPr="00FF4F3F">
        <w:rPr>
          <w:szCs w:val="22"/>
        </w:rPr>
        <w:t>подтверждающих собственность либо аренду производственной базы строительно-монтажной организации, с производственными мощностями, грузоподъемной техники, автовышек</w:t>
      </w:r>
      <w:r w:rsidR="00D76E6F" w:rsidRPr="00FF4F3F">
        <w:rPr>
          <w:szCs w:val="22"/>
        </w:rPr>
        <w:t>.</w:t>
      </w:r>
      <w:r w:rsidR="00D76E6F" w:rsidRPr="00FF4F3F">
        <w:rPr>
          <w:rFonts w:cs="Arial"/>
          <w:b/>
          <w:szCs w:val="22"/>
        </w:rPr>
        <w:t xml:space="preserve"> </w:t>
      </w:r>
      <w:r w:rsidR="001D1684" w:rsidRPr="00FF4F3F">
        <w:rPr>
          <w:rFonts w:cs="Arial"/>
          <w:b/>
          <w:szCs w:val="22"/>
        </w:rPr>
        <w:t xml:space="preserve">Документ предоставляется контрагентом </w:t>
      </w:r>
      <w:r w:rsidR="001D1684" w:rsidRPr="00FF4F3F">
        <w:rPr>
          <w:rFonts w:cs="Arial"/>
          <w:b/>
          <w:szCs w:val="22"/>
          <w:u w:val="single"/>
        </w:rPr>
        <w:t>только в электронном виде</w:t>
      </w:r>
      <w:r w:rsidR="001D1684" w:rsidRPr="00FF4F3F">
        <w:rPr>
          <w:rFonts w:cs="Arial"/>
          <w:b/>
          <w:szCs w:val="22"/>
        </w:rPr>
        <w:t xml:space="preserve"> на электронном носителе</w:t>
      </w:r>
      <w:r w:rsidRPr="00FF4F3F">
        <w:rPr>
          <w:rFonts w:cs="Arial"/>
          <w:b/>
          <w:szCs w:val="22"/>
        </w:rPr>
        <w:t>;</w:t>
      </w:r>
    </w:p>
    <w:p w:rsidR="0056116E" w:rsidRPr="001F1EB4" w:rsidRDefault="0056116E" w:rsidP="0056116E">
      <w:pPr>
        <w:pStyle w:val="ac"/>
        <w:numPr>
          <w:ilvl w:val="0"/>
          <w:numId w:val="2"/>
        </w:numPr>
        <w:tabs>
          <w:tab w:val="left" w:pos="1418"/>
        </w:tabs>
        <w:ind w:left="1418" w:hanging="341"/>
        <w:contextualSpacing w:val="0"/>
        <w:jc w:val="both"/>
        <w:rPr>
          <w:rFonts w:cs="Arial"/>
          <w:szCs w:val="22"/>
        </w:rPr>
      </w:pPr>
      <w:r w:rsidRPr="001F1EB4">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1F1EB4">
        <w:rPr>
          <w:rFonts w:cs="Arial"/>
          <w:b/>
          <w:szCs w:val="22"/>
        </w:rPr>
        <w:t xml:space="preserve"> Документ предоставляются контрагентом </w:t>
      </w:r>
      <w:r w:rsidRPr="001F1EB4">
        <w:rPr>
          <w:rFonts w:cs="Arial"/>
          <w:b/>
          <w:szCs w:val="22"/>
          <w:u w:val="single"/>
        </w:rPr>
        <w:t>в только электронном виде</w:t>
      </w:r>
      <w:r w:rsidRPr="001F1EB4">
        <w:rPr>
          <w:rFonts w:cs="Arial"/>
          <w:b/>
          <w:szCs w:val="22"/>
        </w:rPr>
        <w:t xml:space="preserve"> на электронном носителе;</w:t>
      </w:r>
    </w:p>
    <w:p w:rsidR="0056116E" w:rsidRPr="00731C62" w:rsidRDefault="0056116E" w:rsidP="0056116E">
      <w:pPr>
        <w:pStyle w:val="ac"/>
        <w:numPr>
          <w:ilvl w:val="0"/>
          <w:numId w:val="2"/>
        </w:numPr>
        <w:tabs>
          <w:tab w:val="left" w:pos="1418"/>
        </w:tabs>
        <w:ind w:left="1418" w:hanging="341"/>
        <w:contextualSpacing w:val="0"/>
        <w:jc w:val="both"/>
        <w:rPr>
          <w:szCs w:val="22"/>
        </w:rPr>
      </w:pPr>
      <w:r w:rsidRPr="00731C62">
        <w:rPr>
          <w:szCs w:val="22"/>
        </w:rPr>
        <w:t>Копии отчетов о прохождении сварщиками аттестации и копии аттестационных удостоверений сварщиков.</w:t>
      </w:r>
      <w:r w:rsidRPr="00731C62">
        <w:rPr>
          <w:rFonts w:cs="Arial"/>
          <w:b/>
          <w:szCs w:val="22"/>
        </w:rPr>
        <w:t xml:space="preserve"> Документ предоставляются контрагентом </w:t>
      </w:r>
      <w:r w:rsidRPr="00731C62">
        <w:rPr>
          <w:rFonts w:cs="Arial"/>
          <w:b/>
          <w:szCs w:val="22"/>
          <w:u w:val="single"/>
        </w:rPr>
        <w:t>в только электронном виде</w:t>
      </w:r>
      <w:r w:rsidRPr="00731C62">
        <w:rPr>
          <w:rFonts w:cs="Arial"/>
          <w:b/>
          <w:szCs w:val="22"/>
        </w:rPr>
        <w:t xml:space="preserve"> на электронном носителе;</w:t>
      </w:r>
    </w:p>
    <w:p w:rsidR="0056116E" w:rsidRPr="00731C62" w:rsidRDefault="0056116E" w:rsidP="0056116E">
      <w:pPr>
        <w:pStyle w:val="ac"/>
        <w:numPr>
          <w:ilvl w:val="0"/>
          <w:numId w:val="2"/>
        </w:numPr>
        <w:tabs>
          <w:tab w:val="left" w:pos="1418"/>
        </w:tabs>
        <w:ind w:left="1418" w:hanging="341"/>
        <w:contextualSpacing w:val="0"/>
        <w:jc w:val="both"/>
        <w:rPr>
          <w:rFonts w:cs="Arial"/>
          <w:szCs w:val="22"/>
        </w:rPr>
      </w:pPr>
      <w:r w:rsidRPr="00731C62">
        <w:rPr>
          <w:szCs w:val="22"/>
        </w:rPr>
        <w:t xml:space="preserve">Копии отчетов о прохождении аттестации руководителями сварочных работ и специалистами сварочного производства.  </w:t>
      </w:r>
      <w:r w:rsidRPr="00731C62">
        <w:rPr>
          <w:rFonts w:cs="Arial"/>
          <w:b/>
          <w:szCs w:val="22"/>
        </w:rPr>
        <w:t xml:space="preserve">Документ предоставляются контрагентом </w:t>
      </w:r>
      <w:r w:rsidRPr="00731C62">
        <w:rPr>
          <w:rFonts w:cs="Arial"/>
          <w:b/>
          <w:szCs w:val="22"/>
          <w:u w:val="single"/>
        </w:rPr>
        <w:t>в только электронном виде</w:t>
      </w:r>
      <w:r w:rsidRPr="00731C62">
        <w:rPr>
          <w:rFonts w:cs="Arial"/>
          <w:b/>
          <w:szCs w:val="22"/>
        </w:rPr>
        <w:t xml:space="preserve"> на электронном носителе;</w:t>
      </w:r>
    </w:p>
    <w:p w:rsidR="0056116E" w:rsidRPr="00FF4F3F" w:rsidRDefault="0056116E" w:rsidP="0056116E">
      <w:pPr>
        <w:pStyle w:val="ac"/>
        <w:numPr>
          <w:ilvl w:val="0"/>
          <w:numId w:val="2"/>
        </w:numPr>
        <w:tabs>
          <w:tab w:val="left" w:pos="1418"/>
        </w:tabs>
        <w:ind w:left="1418" w:hanging="341"/>
        <w:contextualSpacing w:val="0"/>
        <w:jc w:val="both"/>
        <w:rPr>
          <w:szCs w:val="22"/>
        </w:rPr>
      </w:pPr>
      <w:r w:rsidRPr="00FF4F3F">
        <w:rPr>
          <w:szCs w:val="22"/>
        </w:rPr>
        <w:t>Копии Свидетельств о производственной аттестации технологии сварки.</w:t>
      </w:r>
      <w:r w:rsidRPr="00FF4F3F">
        <w:rPr>
          <w:rFonts w:cs="Arial"/>
          <w:b/>
          <w:szCs w:val="22"/>
        </w:rPr>
        <w:t xml:space="preserve"> Документ предоставляются контрагентом </w:t>
      </w:r>
      <w:r w:rsidRPr="00FF4F3F">
        <w:rPr>
          <w:rFonts w:cs="Arial"/>
          <w:b/>
          <w:szCs w:val="22"/>
          <w:u w:val="single"/>
        </w:rPr>
        <w:t>в только электронном виде</w:t>
      </w:r>
      <w:r w:rsidRPr="00FF4F3F">
        <w:rPr>
          <w:rFonts w:cs="Arial"/>
          <w:b/>
          <w:szCs w:val="22"/>
        </w:rPr>
        <w:t xml:space="preserve"> на электронном носителе;</w:t>
      </w:r>
    </w:p>
    <w:p w:rsidR="0056116E" w:rsidRPr="00FF4F3F" w:rsidRDefault="0056116E" w:rsidP="0056116E">
      <w:pPr>
        <w:pStyle w:val="ac"/>
        <w:numPr>
          <w:ilvl w:val="0"/>
          <w:numId w:val="2"/>
        </w:numPr>
        <w:tabs>
          <w:tab w:val="left" w:pos="1418"/>
        </w:tabs>
        <w:ind w:left="1418" w:hanging="341"/>
        <w:contextualSpacing w:val="0"/>
        <w:jc w:val="both"/>
        <w:rPr>
          <w:rFonts w:cs="Arial"/>
          <w:szCs w:val="22"/>
        </w:rPr>
      </w:pPr>
      <w:r w:rsidRPr="00FF4F3F">
        <w:rPr>
          <w:szCs w:val="22"/>
        </w:rPr>
        <w:t>Копии Свидетельств об аттестации сварочного оборудования.</w:t>
      </w:r>
      <w:r w:rsidRPr="00FF4F3F">
        <w:rPr>
          <w:rFonts w:cs="Arial"/>
          <w:b/>
          <w:szCs w:val="22"/>
        </w:rPr>
        <w:t xml:space="preserve"> Документ предоставляются контрагентом </w:t>
      </w:r>
      <w:r w:rsidRPr="00FF4F3F">
        <w:rPr>
          <w:rFonts w:cs="Arial"/>
          <w:b/>
          <w:szCs w:val="22"/>
          <w:u w:val="single"/>
        </w:rPr>
        <w:t>в только электронном виде</w:t>
      </w:r>
      <w:r w:rsidRPr="00FF4F3F">
        <w:rPr>
          <w:rFonts w:cs="Arial"/>
          <w:b/>
          <w:szCs w:val="22"/>
        </w:rPr>
        <w:t xml:space="preserve"> на электронном носителе;</w:t>
      </w:r>
    </w:p>
    <w:p w:rsidR="009E72AA" w:rsidRPr="001F1EB4" w:rsidRDefault="009E72AA" w:rsidP="009E72AA">
      <w:pPr>
        <w:pStyle w:val="ac"/>
        <w:numPr>
          <w:ilvl w:val="0"/>
          <w:numId w:val="2"/>
        </w:numPr>
        <w:tabs>
          <w:tab w:val="left" w:pos="1418"/>
        </w:tabs>
        <w:ind w:left="1418" w:hanging="341"/>
        <w:contextualSpacing w:val="0"/>
        <w:jc w:val="both"/>
        <w:rPr>
          <w:rFonts w:cs="Arial"/>
          <w:szCs w:val="22"/>
        </w:rPr>
      </w:pPr>
      <w:r w:rsidRPr="001F1EB4">
        <w:rPr>
          <w:rFonts w:cs="Arial"/>
          <w:szCs w:val="22"/>
        </w:rPr>
        <w:t>Копия Политики в области ПБ, ОТ и ОС</w:t>
      </w:r>
      <w:r w:rsidRPr="001F1EB4">
        <w:rPr>
          <w:szCs w:val="22"/>
        </w:rPr>
        <w:t>.</w:t>
      </w:r>
      <w:r w:rsidRPr="001F1EB4">
        <w:rPr>
          <w:rFonts w:cs="Arial"/>
          <w:b/>
          <w:szCs w:val="22"/>
        </w:rPr>
        <w:t xml:space="preserve"> Документ предоставляется контрагентом </w:t>
      </w:r>
      <w:r w:rsidRPr="001F1EB4">
        <w:rPr>
          <w:rFonts w:cs="Arial"/>
          <w:b/>
          <w:szCs w:val="22"/>
          <w:u w:val="single"/>
        </w:rPr>
        <w:t>только в электронном виде</w:t>
      </w:r>
      <w:r w:rsidRPr="001F1EB4">
        <w:rPr>
          <w:rFonts w:cs="Arial"/>
          <w:b/>
          <w:szCs w:val="22"/>
        </w:rPr>
        <w:t xml:space="preserve"> на электронном носителе;</w:t>
      </w:r>
    </w:p>
    <w:p w:rsidR="009E72AA" w:rsidRPr="001F1EB4" w:rsidRDefault="009E72AA" w:rsidP="009E72AA">
      <w:pPr>
        <w:pStyle w:val="ac"/>
        <w:numPr>
          <w:ilvl w:val="0"/>
          <w:numId w:val="2"/>
        </w:numPr>
        <w:tabs>
          <w:tab w:val="left" w:pos="1418"/>
        </w:tabs>
        <w:ind w:left="1418" w:hanging="341"/>
        <w:contextualSpacing w:val="0"/>
        <w:jc w:val="both"/>
        <w:rPr>
          <w:rFonts w:cs="Arial"/>
          <w:szCs w:val="22"/>
        </w:rPr>
      </w:pPr>
      <w:r w:rsidRPr="001F1EB4">
        <w:rPr>
          <w:rFonts w:cs="Arial"/>
          <w:szCs w:val="22"/>
        </w:rPr>
        <w:t xml:space="preserve">Копия документов, подтверждающих наличие инструкций по профессиям и каждому виду выполняемых работ. </w:t>
      </w:r>
      <w:r w:rsidRPr="001F1EB4">
        <w:rPr>
          <w:rFonts w:cs="Arial"/>
          <w:b/>
          <w:szCs w:val="22"/>
        </w:rPr>
        <w:t xml:space="preserve">Документ предоставляется контрагентом </w:t>
      </w:r>
      <w:r w:rsidRPr="001F1EB4">
        <w:rPr>
          <w:rFonts w:cs="Arial"/>
          <w:b/>
          <w:szCs w:val="22"/>
          <w:u w:val="single"/>
        </w:rPr>
        <w:t>только в электронном виде</w:t>
      </w:r>
      <w:r w:rsidRPr="001F1EB4">
        <w:rPr>
          <w:rFonts w:cs="Arial"/>
          <w:b/>
          <w:szCs w:val="22"/>
        </w:rPr>
        <w:t xml:space="preserve"> на электронном носителе;</w:t>
      </w:r>
      <w:r w:rsidRPr="001F1EB4">
        <w:rPr>
          <w:rFonts w:cs="Arial"/>
          <w:szCs w:val="22"/>
        </w:rPr>
        <w:t xml:space="preserve"> </w:t>
      </w:r>
    </w:p>
    <w:p w:rsidR="009E72AA" w:rsidRPr="00BC7C62" w:rsidRDefault="009E72AA" w:rsidP="009E72AA">
      <w:pPr>
        <w:pStyle w:val="ac"/>
        <w:numPr>
          <w:ilvl w:val="0"/>
          <w:numId w:val="2"/>
        </w:numPr>
        <w:tabs>
          <w:tab w:val="left" w:pos="1418"/>
        </w:tabs>
        <w:ind w:left="1418" w:hanging="341"/>
        <w:contextualSpacing w:val="0"/>
        <w:jc w:val="both"/>
        <w:rPr>
          <w:szCs w:val="22"/>
        </w:rPr>
      </w:pPr>
      <w:r w:rsidRPr="00BC7C62">
        <w:rPr>
          <w:szCs w:val="22"/>
        </w:rPr>
        <w:t>Копии свидетельств или протоколов комиссий об аттестации в области промышленной безопасности.</w:t>
      </w:r>
      <w:r w:rsidRPr="00BC7C62">
        <w:rPr>
          <w:rFonts w:cs="Arial"/>
          <w:b/>
          <w:szCs w:val="22"/>
        </w:rPr>
        <w:t xml:space="preserve"> Документ предоставляется контрагентом </w:t>
      </w:r>
      <w:r w:rsidRPr="00BC7C62">
        <w:rPr>
          <w:rFonts w:cs="Arial"/>
          <w:b/>
          <w:szCs w:val="22"/>
          <w:u w:val="single"/>
        </w:rPr>
        <w:t>только в электронном виде</w:t>
      </w:r>
      <w:r w:rsidRPr="00BC7C62">
        <w:rPr>
          <w:rFonts w:cs="Arial"/>
          <w:b/>
          <w:szCs w:val="22"/>
        </w:rPr>
        <w:t xml:space="preserve"> на электронном носителе;</w:t>
      </w:r>
    </w:p>
    <w:p w:rsidR="009E72AA" w:rsidRPr="00A523F6" w:rsidRDefault="009E72AA" w:rsidP="009E72AA">
      <w:pPr>
        <w:pStyle w:val="ac"/>
        <w:numPr>
          <w:ilvl w:val="0"/>
          <w:numId w:val="2"/>
        </w:numPr>
        <w:tabs>
          <w:tab w:val="left" w:pos="1418"/>
        </w:tabs>
        <w:ind w:left="1418" w:hanging="341"/>
        <w:contextualSpacing w:val="0"/>
        <w:jc w:val="both"/>
        <w:rPr>
          <w:szCs w:val="22"/>
        </w:rPr>
      </w:pPr>
      <w:r w:rsidRPr="00A523F6">
        <w:rPr>
          <w:szCs w:val="22"/>
        </w:rPr>
        <w:t>Справка о наличии мед.службы.</w:t>
      </w:r>
      <w:r w:rsidRPr="00A523F6">
        <w:rPr>
          <w:rFonts w:cs="Arial"/>
          <w:b/>
          <w:szCs w:val="22"/>
        </w:rPr>
        <w:t xml:space="preserve"> Документ предоставляется контрагентом </w:t>
      </w:r>
      <w:r w:rsidRPr="00A523F6">
        <w:rPr>
          <w:rFonts w:cs="Arial"/>
          <w:b/>
          <w:szCs w:val="22"/>
          <w:u w:val="single"/>
        </w:rPr>
        <w:t>только в электронном виде</w:t>
      </w:r>
      <w:r w:rsidRPr="00A523F6">
        <w:rPr>
          <w:rFonts w:cs="Arial"/>
          <w:b/>
          <w:szCs w:val="22"/>
        </w:rPr>
        <w:t xml:space="preserve"> на электронном носителе. </w:t>
      </w:r>
      <w:r w:rsidRPr="00A523F6">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A523F6">
        <w:rPr>
          <w:rFonts w:cs="Arial"/>
          <w:b/>
          <w:szCs w:val="22"/>
          <w:u w:val="single"/>
        </w:rPr>
        <w:t>(подлинник)</w:t>
      </w:r>
      <w:r w:rsidRPr="00A523F6">
        <w:rPr>
          <w:rFonts w:cs="Arial"/>
          <w:szCs w:val="22"/>
        </w:rPr>
        <w:t>;</w:t>
      </w:r>
    </w:p>
    <w:p w:rsidR="009E72AA" w:rsidRPr="000B1DC5" w:rsidRDefault="009E72AA" w:rsidP="009E72AA">
      <w:pPr>
        <w:pStyle w:val="ac"/>
        <w:numPr>
          <w:ilvl w:val="0"/>
          <w:numId w:val="2"/>
        </w:numPr>
        <w:tabs>
          <w:tab w:val="left" w:pos="1418"/>
        </w:tabs>
        <w:ind w:left="1418" w:hanging="341"/>
        <w:contextualSpacing w:val="0"/>
        <w:jc w:val="both"/>
        <w:rPr>
          <w:szCs w:val="22"/>
        </w:rPr>
      </w:pPr>
      <w:r w:rsidRPr="000B1DC5">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0B1DC5">
        <w:rPr>
          <w:rFonts w:cs="Arial"/>
          <w:b/>
          <w:szCs w:val="22"/>
        </w:rPr>
        <w:t xml:space="preserve"> Документ предоставляется контрагентом </w:t>
      </w:r>
      <w:r w:rsidRPr="000B1DC5">
        <w:rPr>
          <w:rFonts w:cs="Arial"/>
          <w:b/>
          <w:szCs w:val="22"/>
          <w:u w:val="single"/>
        </w:rPr>
        <w:t>только в электронном виде</w:t>
      </w:r>
      <w:r w:rsidRPr="000B1DC5">
        <w:rPr>
          <w:rFonts w:cs="Arial"/>
          <w:b/>
          <w:szCs w:val="22"/>
        </w:rPr>
        <w:t xml:space="preserve"> на электронном носителе;</w:t>
      </w:r>
    </w:p>
    <w:p w:rsidR="009E72AA" w:rsidRPr="00FF4F3F" w:rsidRDefault="009E72AA" w:rsidP="009E72AA">
      <w:pPr>
        <w:pStyle w:val="ac"/>
        <w:numPr>
          <w:ilvl w:val="0"/>
          <w:numId w:val="2"/>
        </w:numPr>
        <w:tabs>
          <w:tab w:val="left" w:pos="1418"/>
        </w:tabs>
        <w:ind w:left="1418" w:hanging="341"/>
        <w:contextualSpacing w:val="0"/>
        <w:jc w:val="both"/>
        <w:rPr>
          <w:rFonts w:cs="Arial"/>
          <w:szCs w:val="22"/>
        </w:rPr>
      </w:pPr>
      <w:r w:rsidRPr="00FF4F3F">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FF4F3F">
        <w:rPr>
          <w:rFonts w:cs="Arial"/>
          <w:b/>
          <w:szCs w:val="22"/>
        </w:rPr>
        <w:t xml:space="preserve"> Документ предоставляется контрагентом </w:t>
      </w:r>
      <w:r w:rsidRPr="00FF4F3F">
        <w:rPr>
          <w:rFonts w:cs="Arial"/>
          <w:b/>
          <w:szCs w:val="22"/>
          <w:u w:val="single"/>
        </w:rPr>
        <w:t>только в электронном виде</w:t>
      </w:r>
      <w:r w:rsidRPr="00FF4F3F">
        <w:rPr>
          <w:rFonts w:cs="Arial"/>
          <w:b/>
          <w:szCs w:val="22"/>
        </w:rPr>
        <w:t xml:space="preserve"> на электронном носителе;</w:t>
      </w:r>
    </w:p>
    <w:p w:rsidR="009E72AA" w:rsidRPr="00FF4F3F" w:rsidRDefault="009E72AA" w:rsidP="009E72AA">
      <w:pPr>
        <w:pStyle w:val="ac"/>
        <w:numPr>
          <w:ilvl w:val="0"/>
          <w:numId w:val="2"/>
        </w:numPr>
        <w:tabs>
          <w:tab w:val="left" w:pos="1418"/>
        </w:tabs>
        <w:ind w:left="1418" w:hanging="341"/>
        <w:contextualSpacing w:val="0"/>
        <w:jc w:val="both"/>
        <w:rPr>
          <w:rFonts w:cs="Arial"/>
          <w:szCs w:val="22"/>
        </w:rPr>
      </w:pPr>
      <w:r w:rsidRPr="00FF4F3F">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FF4F3F">
        <w:rPr>
          <w:rFonts w:cs="Arial"/>
          <w:b/>
          <w:szCs w:val="22"/>
        </w:rPr>
        <w:t>(предоставляется при условии отсутствия данной информации в Форме 9)</w:t>
      </w:r>
      <w:r w:rsidRPr="00FF4F3F">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D15B97" w:rsidRDefault="003F4095" w:rsidP="003F4095">
      <w:pPr>
        <w:pStyle w:val="ac"/>
        <w:numPr>
          <w:ilvl w:val="0"/>
          <w:numId w:val="2"/>
        </w:numPr>
        <w:tabs>
          <w:tab w:val="left" w:pos="1418"/>
        </w:tabs>
        <w:ind w:left="1418" w:hanging="341"/>
        <w:contextualSpacing w:val="0"/>
        <w:jc w:val="both"/>
        <w:rPr>
          <w:rFonts w:cs="Arial"/>
          <w:szCs w:val="22"/>
        </w:rPr>
      </w:pPr>
      <w:r w:rsidRPr="00D15B97">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r w:rsidR="00D15B97">
        <w:rPr>
          <w:rFonts w:cs="Arial"/>
          <w:szCs w:val="22"/>
        </w:rPr>
        <w:t>.</w:t>
      </w:r>
      <w:r w:rsidR="00D15B97" w:rsidRPr="00D15B97">
        <w:rPr>
          <w:rFonts w:cs="Arial"/>
          <w:b/>
          <w:szCs w:val="22"/>
        </w:rPr>
        <w:t xml:space="preserve"> </w:t>
      </w:r>
      <w:r w:rsidR="00D15B97" w:rsidRPr="00C82961">
        <w:rPr>
          <w:rFonts w:cs="Arial"/>
          <w:b/>
          <w:szCs w:val="22"/>
        </w:rPr>
        <w:t>Сметные расчёты предоставляются контрагентом в только электронном виде на электронном носителе, в формате World или Excel</w:t>
      </w:r>
      <w:r w:rsidRPr="00D15B97">
        <w:rPr>
          <w:rFonts w:cs="Arial"/>
          <w:szCs w:val="22"/>
        </w:rPr>
        <w:t>;</w:t>
      </w:r>
    </w:p>
    <w:p w:rsidR="009666BD" w:rsidRPr="00C82961" w:rsidRDefault="009666BD" w:rsidP="009666BD">
      <w:pPr>
        <w:pStyle w:val="ac"/>
        <w:numPr>
          <w:ilvl w:val="0"/>
          <w:numId w:val="2"/>
        </w:numPr>
        <w:tabs>
          <w:tab w:val="left" w:pos="1418"/>
        </w:tabs>
        <w:ind w:left="1418" w:hanging="341"/>
        <w:contextualSpacing w:val="0"/>
        <w:jc w:val="both"/>
        <w:rPr>
          <w:rFonts w:cs="Arial"/>
          <w:szCs w:val="22"/>
        </w:rPr>
      </w:pPr>
      <w:r w:rsidRPr="00C82961">
        <w:rPr>
          <w:rFonts w:cs="Arial"/>
          <w:szCs w:val="22"/>
        </w:rPr>
        <w:t>Локальн</w:t>
      </w:r>
      <w:r w:rsidR="00C82961" w:rsidRPr="00C82961">
        <w:rPr>
          <w:rFonts w:cs="Arial"/>
          <w:szCs w:val="22"/>
        </w:rPr>
        <w:t>ый</w:t>
      </w:r>
      <w:r w:rsidRPr="00C82961">
        <w:rPr>
          <w:rFonts w:cs="Arial"/>
          <w:szCs w:val="22"/>
        </w:rPr>
        <w:t xml:space="preserve"> ресурсн</w:t>
      </w:r>
      <w:r w:rsidR="00C82961" w:rsidRPr="00C82961">
        <w:rPr>
          <w:rFonts w:cs="Arial"/>
          <w:szCs w:val="22"/>
        </w:rPr>
        <w:t>ый</w:t>
      </w:r>
      <w:r w:rsidRPr="00C82961">
        <w:rPr>
          <w:rFonts w:cs="Arial"/>
          <w:szCs w:val="22"/>
        </w:rPr>
        <w:t xml:space="preserve"> сметны</w:t>
      </w:r>
      <w:r w:rsidR="00C82961" w:rsidRPr="00C82961">
        <w:rPr>
          <w:rFonts w:cs="Arial"/>
          <w:szCs w:val="22"/>
        </w:rPr>
        <w:t>й</w:t>
      </w:r>
      <w:r w:rsidRPr="00C82961">
        <w:rPr>
          <w:rFonts w:cs="Arial"/>
          <w:szCs w:val="22"/>
        </w:rPr>
        <w:t xml:space="preserve"> расчет, выполненны</w:t>
      </w:r>
      <w:r w:rsidR="00C82961" w:rsidRPr="00C82961">
        <w:rPr>
          <w:rFonts w:cs="Arial"/>
          <w:szCs w:val="22"/>
        </w:rPr>
        <w:t>й</w:t>
      </w:r>
      <w:r w:rsidRPr="00C82961">
        <w:rPr>
          <w:rFonts w:cs="Arial"/>
          <w:szCs w:val="22"/>
        </w:rPr>
        <w:t xml:space="preserve"> на основании </w:t>
      </w:r>
      <w:r w:rsidR="00556510" w:rsidRPr="00C82961">
        <w:rPr>
          <w:rFonts w:cs="Arial"/>
          <w:szCs w:val="22"/>
        </w:rPr>
        <w:t>локальн</w:t>
      </w:r>
      <w:r w:rsidR="00C82961" w:rsidRPr="00C82961">
        <w:rPr>
          <w:rFonts w:cs="Arial"/>
          <w:szCs w:val="22"/>
        </w:rPr>
        <w:t>ой</w:t>
      </w:r>
      <w:r w:rsidR="00556510" w:rsidRPr="00C82961">
        <w:rPr>
          <w:rFonts w:cs="Arial"/>
          <w:szCs w:val="22"/>
        </w:rPr>
        <w:t xml:space="preserve"> смет</w:t>
      </w:r>
      <w:r w:rsidR="00C82961" w:rsidRPr="00C82961">
        <w:rPr>
          <w:rFonts w:cs="Arial"/>
          <w:szCs w:val="22"/>
        </w:rPr>
        <w:t>ы</w:t>
      </w:r>
      <w:r w:rsidR="00556510" w:rsidRPr="00C82961">
        <w:rPr>
          <w:rFonts w:cs="Arial"/>
          <w:szCs w:val="22"/>
        </w:rPr>
        <w:t xml:space="preserve"> </w:t>
      </w:r>
      <w:r w:rsidR="007A4ADA" w:rsidRPr="00C82961">
        <w:rPr>
          <w:rFonts w:cs="Arial"/>
          <w:szCs w:val="22"/>
        </w:rPr>
        <w:t>№</w:t>
      </w:r>
      <w:r w:rsidR="00C82961" w:rsidRPr="00C82961">
        <w:rPr>
          <w:rFonts w:cs="Arial"/>
          <w:szCs w:val="22"/>
        </w:rPr>
        <w:t>102-2017</w:t>
      </w:r>
      <w:r w:rsidRPr="00C82961">
        <w:rPr>
          <w:rFonts w:cs="Arial"/>
          <w:szCs w:val="22"/>
        </w:rPr>
        <w:t xml:space="preserve">. </w:t>
      </w:r>
      <w:r w:rsidRPr="00C82961">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w:t>
      </w:r>
      <w:r w:rsidR="00115D0D">
        <w:rPr>
          <w:rFonts w:cs="Arial"/>
          <w:szCs w:val="22"/>
        </w:rPr>
        <w:t xml:space="preserve">одному из двух вариантов Формы </w:t>
      </w:r>
      <w:r w:rsidRPr="00DB475F">
        <w:rPr>
          <w:rFonts w:cs="Arial"/>
          <w:szCs w:val="22"/>
        </w:rPr>
        <w:t>№11),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B10A8">
        <w:rPr>
          <w:rFonts w:cs="Arial"/>
          <w:szCs w:val="22"/>
        </w:rPr>
        <w:t xml:space="preserve">на </w:t>
      </w:r>
      <w:r w:rsidRPr="00FA42F1">
        <w:rPr>
          <w:rFonts w:cs="Arial"/>
          <w:szCs w:val="22"/>
        </w:rPr>
        <w:t xml:space="preserve">ПДО </w:t>
      </w:r>
      <w:r w:rsidR="003523B8" w:rsidRPr="00FA42F1">
        <w:rPr>
          <w:rFonts w:cs="Arial"/>
          <w:szCs w:val="22"/>
        </w:rPr>
        <w:t>№</w:t>
      </w:r>
      <w:r w:rsidR="00691F6A">
        <w:rPr>
          <w:rFonts w:cs="Arial"/>
          <w:szCs w:val="22"/>
        </w:rPr>
        <w:t xml:space="preserve"> </w:t>
      </w:r>
      <w:r w:rsidR="004C6E15" w:rsidRPr="00FA42F1">
        <w:rPr>
          <w:rFonts w:cs="Arial"/>
          <w:szCs w:val="22"/>
        </w:rPr>
        <w:t>4</w:t>
      </w:r>
      <w:r w:rsidR="00FA42F1" w:rsidRPr="00FA42F1">
        <w:rPr>
          <w:rFonts w:cs="Arial"/>
          <w:szCs w:val="22"/>
        </w:rPr>
        <w:t>72</w:t>
      </w:r>
      <w:r w:rsidR="003523B8" w:rsidRPr="00FA42F1">
        <w:rPr>
          <w:rFonts w:cs="Arial"/>
          <w:szCs w:val="22"/>
        </w:rPr>
        <w:t>-КР-201</w:t>
      </w:r>
      <w:r w:rsidR="00BA032C" w:rsidRPr="00FA42F1">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15D0D" w:rsidRPr="00115D0D">
        <w:rPr>
          <w:rFonts w:cs="Arial"/>
          <w:szCs w:val="22"/>
        </w:rPr>
        <w:t>19.10.2017 г.</w:t>
      </w:r>
      <w:r w:rsidRPr="00115D0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4E5831">
      <w:pPr>
        <w:pStyle w:val="ac"/>
        <w:numPr>
          <w:ilvl w:val="0"/>
          <w:numId w:val="2"/>
        </w:numPr>
        <w:spacing w:before="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4E5831">
      <w:pPr>
        <w:pStyle w:val="ac"/>
        <w:numPr>
          <w:ilvl w:val="0"/>
          <w:numId w:val="2"/>
        </w:numPr>
        <w:spacing w:before="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4E5831">
      <w:pPr>
        <w:pStyle w:val="ac"/>
        <w:numPr>
          <w:ilvl w:val="0"/>
          <w:numId w:val="2"/>
        </w:numPr>
        <w:spacing w:before="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4E5831">
      <w:pPr>
        <w:pStyle w:val="ac"/>
        <w:numPr>
          <w:ilvl w:val="0"/>
          <w:numId w:val="2"/>
        </w:numPr>
        <w:spacing w:before="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15D0D">
        <w:rPr>
          <w:rFonts w:cs="Arial"/>
          <w:b/>
          <w:szCs w:val="22"/>
        </w:rPr>
        <w:t>19</w:t>
      </w:r>
      <w:r w:rsidRPr="002E571A">
        <w:rPr>
          <w:rFonts w:cs="Arial"/>
          <w:b/>
          <w:szCs w:val="22"/>
        </w:rPr>
        <w:t xml:space="preserve">» </w:t>
      </w:r>
      <w:r w:rsidR="00115D0D">
        <w:rPr>
          <w:rFonts w:cs="Arial"/>
          <w:b/>
          <w:szCs w:val="22"/>
        </w:rPr>
        <w:t>октября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15D0D">
        <w:rPr>
          <w:rFonts w:cs="Arial"/>
          <w:b/>
          <w:szCs w:val="22"/>
        </w:rPr>
        <w:t>16</w:t>
      </w:r>
      <w:r w:rsidRPr="002E571A">
        <w:rPr>
          <w:rFonts w:cs="Arial"/>
          <w:b/>
          <w:szCs w:val="22"/>
        </w:rPr>
        <w:t>:</w:t>
      </w:r>
      <w:r w:rsidR="00115D0D">
        <w:rPr>
          <w:rFonts w:cs="Arial"/>
          <w:b/>
          <w:szCs w:val="22"/>
        </w:rPr>
        <w:t>00</w:t>
      </w:r>
      <w:r w:rsidRPr="002E571A">
        <w:rPr>
          <w:rFonts w:cs="Arial"/>
          <w:b/>
          <w:szCs w:val="22"/>
        </w:rPr>
        <w:t xml:space="preserve"> «</w:t>
      </w:r>
      <w:r w:rsidR="00115D0D">
        <w:rPr>
          <w:rFonts w:cs="Arial"/>
          <w:b/>
          <w:szCs w:val="22"/>
        </w:rPr>
        <w:t>02</w:t>
      </w:r>
      <w:r w:rsidRPr="002E571A">
        <w:rPr>
          <w:rFonts w:cs="Arial"/>
          <w:b/>
          <w:szCs w:val="22"/>
        </w:rPr>
        <w:t xml:space="preserve">» </w:t>
      </w:r>
      <w:r w:rsidR="00115D0D">
        <w:rPr>
          <w:rFonts w:cs="Arial"/>
          <w:b/>
          <w:szCs w:val="22"/>
        </w:rPr>
        <w:t xml:space="preserve">ноября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91F6A">
        <w:rPr>
          <w:rFonts w:cs="Arial"/>
          <w:b/>
          <w:szCs w:val="22"/>
        </w:rPr>
        <w:t>31</w:t>
      </w:r>
      <w:r w:rsidRPr="002E571A">
        <w:rPr>
          <w:rFonts w:cs="Arial"/>
          <w:b/>
          <w:szCs w:val="22"/>
        </w:rPr>
        <w:t xml:space="preserve">» </w:t>
      </w:r>
      <w:r w:rsidR="00691F6A">
        <w:rPr>
          <w:rFonts w:cs="Arial"/>
          <w:b/>
          <w:szCs w:val="22"/>
        </w:rPr>
        <w:t xml:space="preserve">декабря 2017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91F6A">
        <w:rPr>
          <w:rFonts w:cs="Arial"/>
          <w:szCs w:val="22"/>
        </w:rPr>
        <w:t>3</w:t>
      </w:r>
      <w:r w:rsidR="004E5831">
        <w:rPr>
          <w:rFonts w:cs="Arial"/>
          <w:szCs w:val="22"/>
        </w:rPr>
        <w:t>0</w:t>
      </w:r>
      <w:r w:rsidRPr="002E571A">
        <w:rPr>
          <w:rFonts w:cs="Arial"/>
          <w:szCs w:val="22"/>
        </w:rPr>
        <w:t xml:space="preserve">» </w:t>
      </w:r>
      <w:r w:rsidR="00691F6A">
        <w:rPr>
          <w:rFonts w:cs="Arial"/>
          <w:szCs w:val="22"/>
        </w:rPr>
        <w:t xml:space="preserve">октября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3B6E59" w:rsidRPr="003B6E59" w:rsidRDefault="003B6E59" w:rsidP="003B6E59">
      <w:pPr>
        <w:ind w:firstLine="708"/>
        <w:jc w:val="both"/>
        <w:rPr>
          <w:rFonts w:cs="Arial"/>
          <w:szCs w:val="22"/>
        </w:rPr>
      </w:pPr>
      <w:r w:rsidRPr="003B6E59">
        <w:rPr>
          <w:rFonts w:cs="Arial"/>
          <w:szCs w:val="22"/>
        </w:rPr>
        <w:t>Ведущий специалист Тендерного комитета ОАО «Славнефть-ЯНОС» Прокофьева Елена Геннадьевна.</w:t>
      </w:r>
    </w:p>
    <w:p w:rsidR="003B6E59" w:rsidRDefault="003B6E59" w:rsidP="003B6E59">
      <w:pPr>
        <w:ind w:firstLine="708"/>
        <w:jc w:val="both"/>
        <w:rPr>
          <w:rFonts w:cs="Arial"/>
          <w:szCs w:val="22"/>
        </w:rPr>
      </w:pPr>
      <w:r w:rsidRPr="003B6E59">
        <w:rPr>
          <w:rFonts w:cs="Arial"/>
          <w:szCs w:val="22"/>
        </w:rPr>
        <w:t xml:space="preserve">Контактные данные: телефон: (4852) 49-90-34, E-mail: </w:t>
      </w:r>
      <w:hyperlink r:id="rId8" w:history="1">
        <w:r w:rsidRPr="006A3824">
          <w:rPr>
            <w:rStyle w:val="ae"/>
            <w:rFonts w:cs="Arial"/>
            <w:szCs w:val="22"/>
          </w:rPr>
          <w:t>ProkofievaEG@yanos.slavneft.ru</w:t>
        </w:r>
      </w:hyperlink>
    </w:p>
    <w:p w:rsidR="00DE7BED" w:rsidRPr="002E571A" w:rsidRDefault="00DE7BED" w:rsidP="003B6E59">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AC4C49" w:rsidRDefault="00AC4C49"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FA42F1">
        <w:t>делать оферты №</w:t>
      </w:r>
      <w:r w:rsidR="00691F6A">
        <w:t xml:space="preserve"> </w:t>
      </w:r>
      <w:r w:rsidR="004C6E15" w:rsidRPr="00FA42F1">
        <w:t>4</w:t>
      </w:r>
      <w:r w:rsidR="00FA42F1" w:rsidRPr="00FA42F1">
        <w:t>72</w:t>
      </w:r>
      <w:r w:rsidR="00E85DE8" w:rsidRPr="002B10A8">
        <w:t>-КР-201</w:t>
      </w:r>
      <w:r w:rsidR="009B0540" w:rsidRPr="002B10A8">
        <w:t>7</w:t>
      </w:r>
      <w:r w:rsidRPr="00B445D7">
        <w:t xml:space="preserve"> от </w:t>
      </w:r>
      <w:r w:rsidR="00115D0D">
        <w:t>19.10.2017 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w:t>
      </w:r>
      <w:r w:rsidR="003F78F1">
        <w:t>5</w:t>
      </w:r>
      <w:r w:rsidR="008C01D0" w:rsidRPr="00690EDD">
        <w:t>-201</w:t>
      </w:r>
      <w:r w:rsidR="003F78F1">
        <w:t>7</w:t>
      </w:r>
      <w:r w:rsidR="008C01D0" w:rsidRPr="00690EDD">
        <w:t xml:space="preserve">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Pr>
          <w:szCs w:val="22"/>
        </w:rPr>
        <w:t xml:space="preserve">12. </w:t>
      </w:r>
      <w:r w:rsidR="005161C1">
        <w:rPr>
          <w:szCs w:val="22"/>
        </w:rPr>
        <w:t>Форма «</w:t>
      </w:r>
      <w:r w:rsidRPr="006C1A8D">
        <w:rPr>
          <w:szCs w:val="22"/>
        </w:rPr>
        <w:t>Методик</w:t>
      </w:r>
      <w:r>
        <w:rPr>
          <w:szCs w:val="22"/>
        </w:rPr>
        <w:t>а оценки Регламента</w:t>
      </w:r>
      <w:r w:rsidRPr="006C1A8D">
        <w:rPr>
          <w:szCs w:val="22"/>
        </w:rPr>
        <w:t xml:space="preserve"> определения стоимости </w:t>
      </w:r>
      <w:r w:rsidRPr="003B4FD5">
        <w:rPr>
          <w:szCs w:val="22"/>
        </w:rPr>
        <w:t>работ</w:t>
      </w:r>
      <w:r w:rsidR="005161C1">
        <w:rPr>
          <w:szCs w:val="22"/>
        </w:rPr>
        <w:t>»</w:t>
      </w:r>
      <w:r w:rsidRPr="002851CF">
        <w:t xml:space="preserve"> </w:t>
      </w:r>
      <w:r w:rsidRPr="00476093">
        <w:t>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E2217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D7D" w:rsidRDefault="00C81D7D" w:rsidP="00FB07D9">
      <w:pPr>
        <w:spacing w:before="0"/>
      </w:pPr>
      <w:r>
        <w:separator/>
      </w:r>
    </w:p>
  </w:endnote>
  <w:endnote w:type="continuationSeparator" w:id="0">
    <w:p w:rsidR="00C81D7D" w:rsidRDefault="00C81D7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D7D" w:rsidRDefault="00C81D7D" w:rsidP="00FB07D9">
      <w:pPr>
        <w:spacing w:before="0"/>
      </w:pPr>
      <w:r>
        <w:separator/>
      </w:r>
    </w:p>
  </w:footnote>
  <w:footnote w:type="continuationSeparator" w:id="0">
    <w:p w:rsidR="00C81D7D" w:rsidRDefault="00C81D7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6"/>
  </w:num>
  <w:num w:numId="11">
    <w:abstractNumId w:val="1"/>
  </w:num>
  <w:num w:numId="12">
    <w:abstractNumId w:val="3"/>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5D0D"/>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A"/>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6E59"/>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831"/>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1F6A"/>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A70"/>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1D7D"/>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9"/>
    <w:rsid w:val="00E2217A"/>
    <w:rsid w:val="00E22E3A"/>
    <w:rsid w:val="00E22E48"/>
    <w:rsid w:val="00E2316B"/>
    <w:rsid w:val="00E24051"/>
    <w:rsid w:val="00E246D6"/>
    <w:rsid w:val="00E248A1"/>
    <w:rsid w:val="00E24992"/>
    <w:rsid w:val="00E24D60"/>
    <w:rsid w:val="00E257D4"/>
    <w:rsid w:val="00E25F76"/>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13F112"/>
  <w15:docId w15:val="{EEA4EA6B-5715-4551-BA18-81A9A4CA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36183">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3246</Words>
  <Characters>18504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2017-10-19T07:23:00Z</cp:lastPrinted>
  <dcterms:created xsi:type="dcterms:W3CDTF">2017-10-19T07:25:00Z</dcterms:created>
  <dcterms:modified xsi:type="dcterms:W3CDTF">2017-10-19T07:25:00Z</dcterms:modified>
</cp:coreProperties>
</file>